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18F1A" w14:textId="6C4E75FF" w:rsidR="002D3705" w:rsidRPr="00897A83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4"/>
          <w:szCs w:val="24"/>
        </w:rPr>
        <w:t>Nr referencyjny</w:t>
      </w:r>
      <w:r w:rsidRPr="00262E15">
        <w:rPr>
          <w:rFonts w:ascii="Arial" w:hAnsi="Arial" w:cs="Arial"/>
          <w:b/>
          <w:sz w:val="24"/>
          <w:szCs w:val="24"/>
        </w:rPr>
        <w:t xml:space="preserve">: </w:t>
      </w:r>
      <w:r w:rsidR="006935BD" w:rsidRPr="00B47321">
        <w:rPr>
          <w:rFonts w:ascii="Arial" w:hAnsi="Arial" w:cs="Arial"/>
          <w:b/>
          <w:sz w:val="24"/>
          <w:szCs w:val="24"/>
        </w:rPr>
        <w:t>I</w:t>
      </w:r>
      <w:r w:rsidR="00751F0B" w:rsidRPr="00B47321">
        <w:rPr>
          <w:rFonts w:ascii="Arial" w:hAnsi="Arial" w:cs="Arial"/>
          <w:b/>
          <w:sz w:val="24"/>
          <w:szCs w:val="24"/>
        </w:rPr>
        <w:t>ZP.271.</w:t>
      </w:r>
      <w:r w:rsidR="003B1574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="00510490" w:rsidRPr="00B47321">
        <w:rPr>
          <w:rFonts w:ascii="Arial" w:hAnsi="Arial" w:cs="Arial"/>
          <w:b/>
          <w:sz w:val="24"/>
          <w:szCs w:val="24"/>
        </w:rPr>
        <w:t>.</w:t>
      </w:r>
      <w:r w:rsidR="00B440D5" w:rsidRPr="00B47321">
        <w:rPr>
          <w:rFonts w:ascii="Arial" w:hAnsi="Arial" w:cs="Arial"/>
          <w:b/>
          <w:sz w:val="24"/>
          <w:szCs w:val="24"/>
        </w:rPr>
        <w:t>202</w:t>
      </w:r>
      <w:r w:rsidR="00C06761">
        <w:rPr>
          <w:rFonts w:ascii="Arial" w:hAnsi="Arial" w:cs="Arial"/>
          <w:b/>
          <w:sz w:val="24"/>
          <w:szCs w:val="24"/>
        </w:rPr>
        <w:t>6</w:t>
      </w:r>
      <w:r w:rsidR="002D3705" w:rsidRPr="00B47321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2D3705" w:rsidRPr="00897A83">
        <w:rPr>
          <w:rFonts w:ascii="Arial" w:hAnsi="Arial" w:cs="Arial"/>
          <w:b/>
          <w:sz w:val="24"/>
          <w:szCs w:val="24"/>
        </w:rPr>
        <w:tab/>
      </w:r>
      <w:r w:rsidR="00B440D5" w:rsidRPr="00897A83">
        <w:rPr>
          <w:rFonts w:ascii="Arial" w:hAnsi="Arial" w:cs="Arial"/>
          <w:b/>
          <w:sz w:val="24"/>
          <w:szCs w:val="24"/>
        </w:rPr>
        <w:t xml:space="preserve">    </w:t>
      </w:r>
      <w:r w:rsidR="002D3705" w:rsidRPr="00897A83">
        <w:rPr>
          <w:rFonts w:ascii="Arial" w:hAnsi="Arial" w:cs="Arial"/>
          <w:b/>
          <w:sz w:val="24"/>
          <w:szCs w:val="24"/>
        </w:rPr>
        <w:t xml:space="preserve">Załącznik nr </w:t>
      </w:r>
      <w:r w:rsidR="00510490" w:rsidRPr="00897A83">
        <w:rPr>
          <w:rFonts w:ascii="Arial" w:hAnsi="Arial" w:cs="Arial"/>
          <w:b/>
          <w:sz w:val="24"/>
          <w:szCs w:val="24"/>
        </w:rPr>
        <w:t>3</w:t>
      </w:r>
      <w:r w:rsidR="001A4C7D" w:rsidRPr="00897A83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897A83">
        <w:rPr>
          <w:rFonts w:ascii="Arial" w:hAnsi="Arial" w:cs="Arial"/>
          <w:b/>
          <w:sz w:val="24"/>
          <w:szCs w:val="24"/>
        </w:rPr>
        <w:t>WZ</w:t>
      </w:r>
    </w:p>
    <w:p w14:paraId="7C6BA6AB" w14:textId="77777777" w:rsidR="002D3705" w:rsidRPr="00897A83" w:rsidRDefault="002D370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48E5E03D" w14:textId="77777777" w:rsidR="00B440D5" w:rsidRPr="00897A83" w:rsidRDefault="00B440D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35D85037" w14:textId="77777777" w:rsidR="00B440D5" w:rsidRPr="00897A83" w:rsidRDefault="00E653BB" w:rsidP="005C33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hAnsi="Arial" w:cs="Arial"/>
          <w:b/>
          <w:sz w:val="28"/>
          <w:szCs w:val="28"/>
        </w:rPr>
        <w:t>ZOBOWIĄZANIE PODMIOTU TRZECIEGO</w:t>
      </w:r>
      <w:r w:rsidR="00EF4F3F" w:rsidRPr="00897A83">
        <w:rPr>
          <w:rFonts w:ascii="Arial" w:hAnsi="Arial" w:cs="Arial"/>
          <w:b/>
          <w:sz w:val="24"/>
          <w:szCs w:val="24"/>
        </w:rPr>
        <w:t>*</w:t>
      </w:r>
      <w:r w:rsidR="002D3705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 xml:space="preserve">do oddania do dyspozycji Wykonawcy niezbędnych zasobów </w:t>
      </w:r>
      <w:r w:rsidR="005C3308" w:rsidRPr="00897A83">
        <w:rPr>
          <w:rFonts w:ascii="Arial" w:hAnsi="Arial" w:cs="Arial"/>
          <w:b/>
          <w:sz w:val="24"/>
          <w:szCs w:val="24"/>
        </w:rPr>
        <w:br/>
      </w:r>
      <w:r w:rsidR="00775949" w:rsidRPr="00897A83">
        <w:rPr>
          <w:rFonts w:ascii="Arial" w:hAnsi="Arial" w:cs="Arial"/>
          <w:b/>
          <w:sz w:val="24"/>
          <w:szCs w:val="24"/>
        </w:rPr>
        <w:t>na potrzeby wykonania zamówienia</w:t>
      </w:r>
    </w:p>
    <w:p w14:paraId="468A0F78" w14:textId="77777777" w:rsidR="00775949" w:rsidRPr="00897A83" w:rsidRDefault="00364B8B" w:rsidP="005C3308">
      <w:pPr>
        <w:spacing w:after="0"/>
        <w:jc w:val="center"/>
        <w:rPr>
          <w:rFonts w:ascii="Arial" w:hAnsi="Arial" w:cs="Arial"/>
        </w:rPr>
      </w:pPr>
      <w:r w:rsidRPr="00897A83">
        <w:rPr>
          <w:rFonts w:ascii="Arial" w:hAnsi="Arial" w:cs="Arial"/>
          <w:b/>
          <w:sz w:val="24"/>
          <w:szCs w:val="24"/>
        </w:rPr>
        <w:br/>
      </w:r>
    </w:p>
    <w:p w14:paraId="39803EFE" w14:textId="77777777" w:rsidR="00D608F5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7FD6C4B" w14:textId="77777777" w:rsidR="00E1571B" w:rsidRPr="00897A83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203040CE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7632E437" w14:textId="77777777" w:rsidR="00E1571B" w:rsidRPr="00897A83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96A19D4" w14:textId="65946D2E" w:rsidR="008A739C" w:rsidRPr="009B7FE6" w:rsidRDefault="004B587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897A83">
        <w:rPr>
          <w:rFonts w:ascii="Arial" w:hAnsi="Arial" w:cs="Arial"/>
          <w:b/>
          <w:sz w:val="24"/>
          <w:szCs w:val="24"/>
        </w:rPr>
        <w:t xml:space="preserve"> </w:t>
      </w:r>
      <w:r w:rsidR="00071655" w:rsidRPr="009B7FE6">
        <w:rPr>
          <w:rFonts w:ascii="Arial" w:hAnsi="Arial" w:cs="Arial"/>
          <w:b/>
          <w:sz w:val="24"/>
          <w:szCs w:val="24"/>
        </w:rPr>
        <w:t>„</w:t>
      </w:r>
      <w:r w:rsidR="00BF361E" w:rsidRPr="00B47321">
        <w:rPr>
          <w:rFonts w:ascii="Arial" w:hAnsi="Arial" w:cs="Arial"/>
          <w:b/>
          <w:sz w:val="24"/>
          <w:szCs w:val="24"/>
        </w:rPr>
        <w:t xml:space="preserve">Dostawa z montażem wyposażenia przedszkola w miejscowości </w:t>
      </w:r>
      <w:proofErr w:type="spellStart"/>
      <w:r w:rsidR="00BF361E" w:rsidRPr="00B47321">
        <w:rPr>
          <w:rFonts w:ascii="Arial" w:hAnsi="Arial" w:cs="Arial"/>
          <w:b/>
          <w:sz w:val="24"/>
          <w:szCs w:val="24"/>
        </w:rPr>
        <w:t>Poraż</w:t>
      </w:r>
      <w:proofErr w:type="spellEnd"/>
      <w:r w:rsidR="00071655" w:rsidRPr="009B7FE6">
        <w:rPr>
          <w:rFonts w:ascii="Arial" w:hAnsi="Arial" w:cs="Arial"/>
          <w:b/>
          <w:sz w:val="24"/>
          <w:szCs w:val="24"/>
        </w:rPr>
        <w:t>”</w:t>
      </w:r>
    </w:p>
    <w:p w14:paraId="166D99A2" w14:textId="77777777" w:rsidR="008A739C" w:rsidRPr="00897A83" w:rsidRDefault="008A739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5AB9780" w14:textId="77777777" w:rsidR="00E2515A" w:rsidRPr="00897A83" w:rsidRDefault="00E2515A" w:rsidP="008A739C">
      <w:pPr>
        <w:tabs>
          <w:tab w:val="left" w:pos="567"/>
        </w:tabs>
        <w:contextualSpacing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897A83">
        <w:rPr>
          <w:rFonts w:ascii="Arial" w:hAnsi="Arial" w:cs="Arial"/>
          <w:sz w:val="24"/>
          <w:szCs w:val="24"/>
        </w:rPr>
        <w:br/>
      </w:r>
      <w:r w:rsidRPr="00897A83">
        <w:rPr>
          <w:rFonts w:ascii="Arial" w:hAnsi="Arial" w:cs="Arial"/>
          <w:i/>
          <w:sz w:val="20"/>
          <w:szCs w:val="20"/>
        </w:rPr>
        <w:t>(</w:t>
      </w:r>
      <w:r w:rsidR="00D45AF2" w:rsidRPr="00897A83">
        <w:rPr>
          <w:rFonts w:ascii="Arial" w:hAnsi="Arial" w:cs="Arial"/>
          <w:i/>
          <w:sz w:val="20"/>
          <w:szCs w:val="20"/>
        </w:rPr>
        <w:t>określenie zasobu</w:t>
      </w:r>
      <w:r w:rsidRPr="00897A83">
        <w:rPr>
          <w:rFonts w:ascii="Arial" w:hAnsi="Arial" w:cs="Arial"/>
          <w:i/>
          <w:sz w:val="20"/>
          <w:szCs w:val="20"/>
        </w:rPr>
        <w:t>)</w:t>
      </w:r>
    </w:p>
    <w:p w14:paraId="22DFAD18" w14:textId="77777777" w:rsidR="004B587C" w:rsidRPr="00897A83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7A002FE8" w14:textId="77777777" w:rsidR="00D719CF" w:rsidRPr="00897A83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897A83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743ACE57" w14:textId="77777777" w:rsidR="00D719CF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F0AD193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2D16B285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ACB620B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477D3602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98DC7CA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F365AC9" w14:textId="77777777" w:rsidR="00DF2E11" w:rsidRPr="00897A83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2345B906" w14:textId="77777777" w:rsidR="00DF2E11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44D7D327" w14:textId="77777777" w:rsidR="001526BE" w:rsidRPr="00897A83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897A83">
        <w:rPr>
          <w:rFonts w:ascii="Arial" w:eastAsia="Times New Roman" w:hAnsi="Arial" w:cs="Arial"/>
          <w:noProof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…………………………………………………………………………………………………...</w:t>
      </w:r>
    </w:p>
    <w:p w14:paraId="26CC4CF2" w14:textId="77777777" w:rsidR="00BC558C" w:rsidRPr="00897A83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6B0A839" w14:textId="77777777" w:rsidR="00BC558C" w:rsidRPr="00897A83" w:rsidRDefault="003B1574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232510C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1F5C17FF" w14:textId="77777777" w:rsidR="00BC558C" w:rsidRPr="00897A83" w:rsidRDefault="003B1574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897A83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897A8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1154ED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2F3BFEB" w14:textId="77777777" w:rsidR="00BC558C" w:rsidRPr="00897A83" w:rsidRDefault="003B1574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6C168092" w14:textId="77777777" w:rsidR="00BC558C" w:rsidRPr="00897A83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897A83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364F57F4" w14:textId="77777777" w:rsidR="00BC558C" w:rsidRPr="00897A83" w:rsidRDefault="003B1574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882" w:rsidRPr="00897A83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897A83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897A83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1CEDE94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6E1C41FB" w14:textId="77777777" w:rsidR="00BC558C" w:rsidRPr="00897A83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897A83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897A83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897A83">
        <w:rPr>
          <w:rFonts w:ascii="Arial" w:hAnsi="Arial" w:cs="Arial"/>
          <w:i/>
          <w:lang w:eastAsia="ar-SA"/>
        </w:rPr>
        <w:t xml:space="preserve"> </w:t>
      </w:r>
      <w:r w:rsidR="00F81882" w:rsidRPr="00897A83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897A83">
        <w:rPr>
          <w:rFonts w:ascii="Arial" w:hAnsi="Arial" w:cs="Arial"/>
          <w:shd w:val="clear" w:color="auto" w:fill="FFFFFF"/>
        </w:rPr>
        <w:instrText xml:space="preserve"> FORMCHECKBOX </w:instrText>
      </w:r>
      <w:r w:rsidR="003B1574">
        <w:rPr>
          <w:rFonts w:ascii="Arial" w:hAnsi="Arial" w:cs="Arial"/>
          <w:shd w:val="clear" w:color="auto" w:fill="FFFFFF"/>
        </w:rPr>
      </w:r>
      <w:r w:rsidR="003B1574">
        <w:rPr>
          <w:rFonts w:ascii="Arial" w:hAnsi="Arial" w:cs="Arial"/>
          <w:shd w:val="clear" w:color="auto" w:fill="FFFFFF"/>
        </w:rPr>
        <w:fldChar w:fldCharType="separate"/>
      </w:r>
      <w:r w:rsidR="00F81882" w:rsidRPr="00897A83">
        <w:rPr>
          <w:rFonts w:ascii="Arial" w:hAnsi="Arial" w:cs="Arial"/>
          <w:shd w:val="clear" w:color="auto" w:fill="FFFFFF"/>
        </w:rPr>
        <w:fldChar w:fldCharType="end"/>
      </w:r>
      <w:r w:rsidRPr="00897A83">
        <w:rPr>
          <w:rFonts w:ascii="Arial" w:hAnsi="Arial" w:cs="Arial"/>
          <w:i/>
          <w:lang w:eastAsia="ar-SA"/>
        </w:rPr>
        <w:t xml:space="preserve">. </w:t>
      </w:r>
    </w:p>
    <w:p w14:paraId="4D1C228F" w14:textId="77777777" w:rsidR="00BC558C" w:rsidRPr="00897A83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97A83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897A83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897A83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4B66A2D6" w14:textId="77777777" w:rsidR="00E1571B" w:rsidRPr="00897A83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897A83" w14:paraId="7D3E9761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3B81D23F" w14:textId="77777777" w:rsidR="00965CE2" w:rsidRPr="00897A83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7E6B80F1" w14:textId="77777777" w:rsidR="00965CE2" w:rsidRPr="00897A83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3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897A83" w14:paraId="09F12ACA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654271ED" w14:textId="77777777" w:rsidR="004E41FB" w:rsidRPr="00897A83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41197D85" w14:textId="77777777" w:rsidR="004E41FB" w:rsidRPr="00897A83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04034833" w14:textId="77777777" w:rsidR="00567365" w:rsidRPr="00897A83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897A83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897A83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897A83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897A83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897A83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897A83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897A83" w:rsidSect="00D52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7C24B" w14:textId="77777777" w:rsidR="000A0228" w:rsidRDefault="000A0228">
      <w:pPr>
        <w:spacing w:after="0" w:line="240" w:lineRule="auto"/>
      </w:pPr>
      <w:r>
        <w:separator/>
      </w:r>
    </w:p>
  </w:endnote>
  <w:endnote w:type="continuationSeparator" w:id="0">
    <w:p w14:paraId="42D40F01" w14:textId="77777777" w:rsidR="000A0228" w:rsidRDefault="000A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986D2" w14:textId="77777777" w:rsidR="006E1BFF" w:rsidRDefault="006E1B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60A2F" w14:textId="0581B9B4" w:rsidR="006E1BFF" w:rsidRPr="00EC3EC2" w:rsidRDefault="00EC3EC2" w:rsidP="00EC3EC2">
    <w:pPr>
      <w:pStyle w:val="Stopka"/>
      <w:jc w:val="center"/>
    </w:pPr>
    <w:r w:rsidRPr="00EC3EC2">
      <w:rPr>
        <w:sz w:val="16"/>
        <w:szCs w:val="16"/>
      </w:rPr>
      <w:t>Projekt pn. „Rozwój infrastruktury na potrzeby świadczenia usług wychowania przedszkolnego w Gminie Zagórz” nr FEPK.05.01-IZ.00-0086/23 jest współfinansowany z Europejskiego Funduszu Rozwoju Regionalnego w ramach Priorytetu nr FEPK.05 „Przyjazna Przestrzeń Społeczna”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1CC20" w14:textId="77777777" w:rsidR="006E1BFF" w:rsidRDefault="006E1B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6883" w14:textId="77777777" w:rsidR="000A0228" w:rsidRDefault="000A0228">
      <w:pPr>
        <w:spacing w:after="0" w:line="240" w:lineRule="auto"/>
      </w:pPr>
      <w:r>
        <w:separator/>
      </w:r>
    </w:p>
  </w:footnote>
  <w:footnote w:type="continuationSeparator" w:id="0">
    <w:p w14:paraId="706D6182" w14:textId="77777777" w:rsidR="000A0228" w:rsidRDefault="000A0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BDF5" w14:textId="77777777" w:rsidR="006E1BFF" w:rsidRDefault="006E1B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A19E0" w14:textId="7A0B8A02" w:rsidR="001C6E1F" w:rsidRDefault="006E1BFF">
    <w:pPr>
      <w:pStyle w:val="Nagwek"/>
    </w:pPr>
    <w:r>
      <w:rPr>
        <w:noProof/>
        <w:lang w:eastAsia="pl-PL"/>
      </w:rPr>
      <w:drawing>
        <wp:inline distT="0" distB="0" distL="0" distR="0" wp14:anchorId="33215FB7" wp14:editId="58BD87B2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1BC30" w14:textId="77777777" w:rsidR="006E1BFF" w:rsidRDefault="006E1B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7"/>
  </w:num>
  <w:num w:numId="4">
    <w:abstractNumId w:val="24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26"/>
  </w:num>
  <w:num w:numId="7">
    <w:abstractNumId w:val="21"/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10"/>
  </w:num>
  <w:num w:numId="11">
    <w:abstractNumId w:val="13"/>
  </w:num>
  <w:num w:numId="12">
    <w:abstractNumId w:val="30"/>
  </w:num>
  <w:num w:numId="13">
    <w:abstractNumId w:val="30"/>
    <w:lvlOverride w:ilvl="0">
      <w:startOverride w:val="1"/>
    </w:lvlOverride>
  </w:num>
  <w:num w:numId="14">
    <w:abstractNumId w:val="2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3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19"/>
  </w:num>
  <w:num w:numId="26">
    <w:abstractNumId w:val="12"/>
  </w:num>
  <w:num w:numId="27">
    <w:abstractNumId w:val="9"/>
  </w:num>
  <w:num w:numId="28">
    <w:abstractNumId w:val="17"/>
  </w:num>
  <w:num w:numId="29">
    <w:abstractNumId w:val="29"/>
  </w:num>
  <w:num w:numId="30">
    <w:abstractNumId w:val="18"/>
    <w:lvlOverride w:ilvl="0">
      <w:startOverride w:val="1"/>
    </w:lvlOverride>
  </w:num>
  <w:num w:numId="31">
    <w:abstractNumId w:val="5"/>
  </w:num>
  <w:num w:numId="32">
    <w:abstractNumId w:val="7"/>
  </w:num>
  <w:num w:numId="33">
    <w:abstractNumId w:val="22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71655"/>
    <w:rsid w:val="00095CA1"/>
    <w:rsid w:val="000A0228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C6E1F"/>
    <w:rsid w:val="001D1164"/>
    <w:rsid w:val="001D2073"/>
    <w:rsid w:val="001D6DD3"/>
    <w:rsid w:val="001D71B2"/>
    <w:rsid w:val="001E4EEB"/>
    <w:rsid w:val="001E5383"/>
    <w:rsid w:val="001E5D82"/>
    <w:rsid w:val="001F7067"/>
    <w:rsid w:val="002067AF"/>
    <w:rsid w:val="0021002C"/>
    <w:rsid w:val="0021097F"/>
    <w:rsid w:val="00231403"/>
    <w:rsid w:val="0023166F"/>
    <w:rsid w:val="00237696"/>
    <w:rsid w:val="0025137F"/>
    <w:rsid w:val="00251FC1"/>
    <w:rsid w:val="002523DD"/>
    <w:rsid w:val="00256280"/>
    <w:rsid w:val="00261563"/>
    <w:rsid w:val="00262E15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4D31"/>
    <w:rsid w:val="00325AE9"/>
    <w:rsid w:val="003373BB"/>
    <w:rsid w:val="00353BE3"/>
    <w:rsid w:val="00361837"/>
    <w:rsid w:val="00364B8B"/>
    <w:rsid w:val="00366B50"/>
    <w:rsid w:val="0036784B"/>
    <w:rsid w:val="0038628C"/>
    <w:rsid w:val="003942F9"/>
    <w:rsid w:val="003B119F"/>
    <w:rsid w:val="003B1574"/>
    <w:rsid w:val="003B5F80"/>
    <w:rsid w:val="003C06D8"/>
    <w:rsid w:val="003C6158"/>
    <w:rsid w:val="003D16CF"/>
    <w:rsid w:val="003D2B91"/>
    <w:rsid w:val="003E6A7B"/>
    <w:rsid w:val="003E70E2"/>
    <w:rsid w:val="00411D25"/>
    <w:rsid w:val="00423D5E"/>
    <w:rsid w:val="00424BC7"/>
    <w:rsid w:val="0043322C"/>
    <w:rsid w:val="004729FD"/>
    <w:rsid w:val="00484C64"/>
    <w:rsid w:val="004855D5"/>
    <w:rsid w:val="004B587C"/>
    <w:rsid w:val="004B665D"/>
    <w:rsid w:val="004C2E57"/>
    <w:rsid w:val="004C3058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1648B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E6D91"/>
    <w:rsid w:val="005F063A"/>
    <w:rsid w:val="005F2AF4"/>
    <w:rsid w:val="005F6B58"/>
    <w:rsid w:val="00617E4F"/>
    <w:rsid w:val="0062546C"/>
    <w:rsid w:val="0063781E"/>
    <w:rsid w:val="00642991"/>
    <w:rsid w:val="006573AB"/>
    <w:rsid w:val="00664807"/>
    <w:rsid w:val="00671967"/>
    <w:rsid w:val="006820A0"/>
    <w:rsid w:val="00686DCF"/>
    <w:rsid w:val="006935BD"/>
    <w:rsid w:val="006956AE"/>
    <w:rsid w:val="00697BC6"/>
    <w:rsid w:val="006B3C17"/>
    <w:rsid w:val="006B726F"/>
    <w:rsid w:val="006D5C30"/>
    <w:rsid w:val="006E1BFF"/>
    <w:rsid w:val="006E7175"/>
    <w:rsid w:val="006F1B42"/>
    <w:rsid w:val="006F33F9"/>
    <w:rsid w:val="007039E4"/>
    <w:rsid w:val="00703D7C"/>
    <w:rsid w:val="00726A5F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97A83"/>
    <w:rsid w:val="008A739C"/>
    <w:rsid w:val="008B11C2"/>
    <w:rsid w:val="008B48F3"/>
    <w:rsid w:val="008D300B"/>
    <w:rsid w:val="0091192D"/>
    <w:rsid w:val="009236BF"/>
    <w:rsid w:val="0093539E"/>
    <w:rsid w:val="009442B9"/>
    <w:rsid w:val="00955F12"/>
    <w:rsid w:val="00965CE2"/>
    <w:rsid w:val="00993CEA"/>
    <w:rsid w:val="009A6F51"/>
    <w:rsid w:val="009A77C9"/>
    <w:rsid w:val="009B7FE6"/>
    <w:rsid w:val="009C0935"/>
    <w:rsid w:val="009C1F09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AF27E5"/>
    <w:rsid w:val="00B024DE"/>
    <w:rsid w:val="00B13E7A"/>
    <w:rsid w:val="00B3196A"/>
    <w:rsid w:val="00B35778"/>
    <w:rsid w:val="00B440D5"/>
    <w:rsid w:val="00B47321"/>
    <w:rsid w:val="00B520BD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BF361E"/>
    <w:rsid w:val="00C06761"/>
    <w:rsid w:val="00C1403C"/>
    <w:rsid w:val="00C2465E"/>
    <w:rsid w:val="00C25E21"/>
    <w:rsid w:val="00C663E1"/>
    <w:rsid w:val="00CA6206"/>
    <w:rsid w:val="00CA725B"/>
    <w:rsid w:val="00CD4C1A"/>
    <w:rsid w:val="00CE3BAB"/>
    <w:rsid w:val="00CE4CA2"/>
    <w:rsid w:val="00CE7D99"/>
    <w:rsid w:val="00CF24C7"/>
    <w:rsid w:val="00D012E1"/>
    <w:rsid w:val="00D01531"/>
    <w:rsid w:val="00D409E9"/>
    <w:rsid w:val="00D43B65"/>
    <w:rsid w:val="00D45AF2"/>
    <w:rsid w:val="00D52A7E"/>
    <w:rsid w:val="00D570B6"/>
    <w:rsid w:val="00D608F5"/>
    <w:rsid w:val="00D6319E"/>
    <w:rsid w:val="00D70ECA"/>
    <w:rsid w:val="00D719CF"/>
    <w:rsid w:val="00D73485"/>
    <w:rsid w:val="00D73585"/>
    <w:rsid w:val="00D91446"/>
    <w:rsid w:val="00D926E2"/>
    <w:rsid w:val="00DA3725"/>
    <w:rsid w:val="00DA7CA5"/>
    <w:rsid w:val="00DD0B74"/>
    <w:rsid w:val="00DD3F37"/>
    <w:rsid w:val="00DF2E11"/>
    <w:rsid w:val="00E01888"/>
    <w:rsid w:val="00E1571B"/>
    <w:rsid w:val="00E2515A"/>
    <w:rsid w:val="00E60934"/>
    <w:rsid w:val="00E653BB"/>
    <w:rsid w:val="00E65BF2"/>
    <w:rsid w:val="00E747F6"/>
    <w:rsid w:val="00E84AB4"/>
    <w:rsid w:val="00E9682E"/>
    <w:rsid w:val="00EB6543"/>
    <w:rsid w:val="00EC3EC2"/>
    <w:rsid w:val="00ED6591"/>
    <w:rsid w:val="00EE4FE5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F3F6D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7055-0169-48D8-8504-FEEA6078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Urszula Witwicka</cp:lastModifiedBy>
  <cp:revision>29</cp:revision>
  <dcterms:created xsi:type="dcterms:W3CDTF">2023-04-26T13:08:00Z</dcterms:created>
  <dcterms:modified xsi:type="dcterms:W3CDTF">2026-01-07T06:41:00Z</dcterms:modified>
</cp:coreProperties>
</file>